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3BD" w:rsidRPr="006C53AB" w:rsidRDefault="00D35203" w:rsidP="007223B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S</w:t>
      </w:r>
      <w:r w:rsidR="007223BD" w:rsidRPr="006C53AB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chéma </w:t>
      </w:r>
      <w:r w:rsidR="004F69E3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poddovatelů</w:t>
      </w:r>
    </w:p>
    <w:p w:rsidR="004F69E3" w:rsidRDefault="004F69E3" w:rsidP="004F69E3">
      <w:pPr>
        <w:rPr>
          <w:rFonts w:ascii="Palatino Linotype" w:hAnsi="Palatino Linotype" w:cs="Arial"/>
          <w:bCs/>
        </w:rPr>
      </w:pPr>
    </w:p>
    <w:p w:rsidR="007223BD" w:rsidRPr="004F69E3" w:rsidRDefault="004F69E3" w:rsidP="004F69E3">
      <w:pPr>
        <w:jc w:val="both"/>
        <w:rPr>
          <w:rFonts w:ascii="Verdana" w:hAnsi="Verdana"/>
          <w:b/>
          <w:bCs/>
          <w:sz w:val="20"/>
          <w:szCs w:val="20"/>
        </w:rPr>
      </w:pPr>
      <w:r w:rsidRPr="004F69E3">
        <w:rPr>
          <w:rFonts w:ascii="Verdana" w:hAnsi="Verdana" w:cs="Arial"/>
          <w:bCs/>
          <w:sz w:val="20"/>
          <w:szCs w:val="20"/>
        </w:rPr>
        <w:t xml:space="preserve">Seznam poddodavatelů ve smyslu zákona č. 134/2016 Sb., o zadávání veřejných zakázek, v platném znění </w:t>
      </w:r>
      <w:r w:rsidR="007223BD" w:rsidRPr="004F69E3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284560">
        <w:rPr>
          <w:rFonts w:ascii="Verdana" w:hAnsi="Verdana"/>
          <w:bCs/>
          <w:sz w:val="20"/>
          <w:szCs w:val="20"/>
        </w:rPr>
        <w:t>dodávky</w:t>
      </w:r>
      <w:r w:rsidR="007223BD" w:rsidRPr="004F69E3">
        <w:rPr>
          <w:rFonts w:ascii="Verdana" w:hAnsi="Verdana"/>
          <w:bCs/>
          <w:sz w:val="20"/>
          <w:szCs w:val="20"/>
        </w:rPr>
        <w:t xml:space="preserve"> ve smyslu § </w:t>
      </w:r>
      <w:r w:rsidRPr="004F69E3">
        <w:rPr>
          <w:rFonts w:ascii="Verdana" w:hAnsi="Verdana"/>
          <w:bCs/>
          <w:sz w:val="20"/>
          <w:szCs w:val="20"/>
        </w:rPr>
        <w:t>27</w:t>
      </w:r>
      <w:r w:rsidR="007223BD" w:rsidRPr="004F69E3">
        <w:rPr>
          <w:rFonts w:ascii="Verdana" w:hAnsi="Verdana"/>
          <w:bCs/>
          <w:sz w:val="20"/>
          <w:szCs w:val="20"/>
        </w:rPr>
        <w:t xml:space="preserve"> odst. </w:t>
      </w:r>
      <w:r w:rsidR="006E7CA8">
        <w:rPr>
          <w:rFonts w:ascii="Verdana" w:hAnsi="Verdana"/>
          <w:bCs/>
          <w:sz w:val="20"/>
          <w:szCs w:val="20"/>
        </w:rPr>
        <w:t>b</w:t>
      </w:r>
      <w:r w:rsidRPr="004F69E3">
        <w:rPr>
          <w:rFonts w:ascii="Verdana" w:hAnsi="Verdana"/>
          <w:bCs/>
          <w:sz w:val="20"/>
          <w:szCs w:val="20"/>
        </w:rPr>
        <w:t>)</w:t>
      </w:r>
      <w:r w:rsidR="007223BD" w:rsidRPr="004F69E3">
        <w:rPr>
          <w:rFonts w:ascii="Verdana" w:hAnsi="Verdana"/>
          <w:bCs/>
          <w:sz w:val="20"/>
          <w:szCs w:val="20"/>
        </w:rPr>
        <w:t xml:space="preserve"> zákona č. 13</w:t>
      </w:r>
      <w:r w:rsidRPr="004F69E3">
        <w:rPr>
          <w:rFonts w:ascii="Verdana" w:hAnsi="Verdana"/>
          <w:bCs/>
          <w:sz w:val="20"/>
          <w:szCs w:val="20"/>
        </w:rPr>
        <w:t>4</w:t>
      </w:r>
      <w:r w:rsidR="007223BD" w:rsidRPr="004F69E3">
        <w:rPr>
          <w:rFonts w:ascii="Verdana" w:hAnsi="Verdana"/>
          <w:bCs/>
          <w:sz w:val="20"/>
          <w:szCs w:val="20"/>
        </w:rPr>
        <w:t>/20</w:t>
      </w:r>
      <w:r w:rsidRPr="004F69E3">
        <w:rPr>
          <w:rFonts w:ascii="Verdana" w:hAnsi="Verdana"/>
          <w:bCs/>
          <w:sz w:val="20"/>
          <w:szCs w:val="20"/>
        </w:rPr>
        <w:t>16</w:t>
      </w:r>
      <w:r w:rsidR="007223BD" w:rsidRPr="004F69E3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§ 6 zákona</w:t>
      </w:r>
    </w:p>
    <w:p w:rsidR="007223BD" w:rsidRPr="002F0986" w:rsidRDefault="007223BD" w:rsidP="007223BD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7223BD" w:rsidRPr="00543E51" w:rsidRDefault="007223BD" w:rsidP="008A15B9">
            <w:pPr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„</w:t>
            </w:r>
            <w:bookmarkStart w:id="1" w:name="_Hlk8377022"/>
            <w:r w:rsidR="00290C6C">
              <w:rPr>
                <w:rFonts w:ascii="Verdana" w:hAnsi="Verdana"/>
                <w:b/>
                <w:bCs/>
                <w:sz w:val="20"/>
                <w:lang w:eastAsia="cs-CZ" w:bidi="cs-CZ"/>
              </w:rPr>
              <w:t>Snížení energetické náročnosti VO Kostelec nad Orlicí-EFEKT2019</w:t>
            </w:r>
            <w:bookmarkEnd w:id="1"/>
            <w:r w:rsidRPr="00C67516">
              <w:rPr>
                <w:rFonts w:ascii="Verdana" w:hAnsi="Verdana"/>
                <w:b/>
                <w:bCs/>
                <w:sz w:val="20"/>
                <w:lang w:eastAsia="cs-CZ" w:bidi="cs-CZ"/>
              </w:rPr>
              <w:t>“</w:t>
            </w:r>
          </w:p>
        </w:tc>
      </w:tr>
      <w:tr w:rsidR="007223BD" w:rsidRPr="00406595" w:rsidTr="00C2029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7223BD" w:rsidRPr="00406595" w:rsidRDefault="007223BD" w:rsidP="004F69E3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4F69E3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7223BD" w:rsidRPr="00406595" w:rsidTr="00C2029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Sp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značka/</w:t>
            </w:r>
            <w:proofErr w:type="spellStart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evid</w:t>
            </w:r>
            <w:proofErr w:type="spellEnd"/>
            <w:r w:rsidRPr="00406595"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7223BD" w:rsidRPr="00406595" w:rsidRDefault="007223BD" w:rsidP="007223BD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7223BD" w:rsidRDefault="007223BD" w:rsidP="007223BD">
      <w:pPr>
        <w:spacing w:after="0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290C6C" w:rsidRDefault="007223BD" w:rsidP="007223BD">
      <w:pPr>
        <w:spacing w:after="0" w:line="240" w:lineRule="atLeast"/>
        <w:jc w:val="center"/>
        <w:rPr>
          <w:rFonts w:ascii="Verdana" w:hAnsi="Verdana" w:cs="Arial"/>
          <w:b/>
          <w:sz w:val="20"/>
          <w:szCs w:val="20"/>
          <w:lang w:eastAsia="ar-SA"/>
        </w:rPr>
      </w:pPr>
      <w:r w:rsidRPr="000522EB">
        <w:rPr>
          <w:rFonts w:ascii="Verdana" w:hAnsi="Verdana" w:cs="Arial"/>
          <w:b/>
          <w:sz w:val="20"/>
          <w:szCs w:val="20"/>
          <w:lang w:eastAsia="ar-SA"/>
        </w:rPr>
        <w:t>s jejichž pomocí uchazeč předpok</w:t>
      </w:r>
      <w:r>
        <w:rPr>
          <w:rFonts w:ascii="Verdana" w:hAnsi="Verdana" w:cs="Arial"/>
          <w:b/>
          <w:sz w:val="20"/>
          <w:szCs w:val="20"/>
          <w:lang w:eastAsia="ar-SA"/>
        </w:rPr>
        <w:t xml:space="preserve">ládá realizaci veřejné zakázky </w:t>
      </w:r>
    </w:p>
    <w:p w:rsidR="007223BD" w:rsidRPr="006C323D" w:rsidRDefault="007223BD" w:rsidP="007223BD">
      <w:pPr>
        <w:spacing w:after="0" w:line="240" w:lineRule="atLeast"/>
        <w:jc w:val="center"/>
        <w:rPr>
          <w:rFonts w:ascii="Verdana" w:hAnsi="Verdana"/>
          <w:b/>
          <w:bCs/>
          <w:sz w:val="20"/>
          <w:lang w:bidi="cs-CZ"/>
        </w:rPr>
      </w:pPr>
      <w:r w:rsidRPr="00C67516">
        <w:rPr>
          <w:rFonts w:ascii="Verdana" w:hAnsi="Verdana"/>
          <w:b/>
          <w:bCs/>
          <w:sz w:val="20"/>
          <w:lang w:eastAsia="cs-CZ" w:bidi="cs-CZ"/>
        </w:rPr>
        <w:t>„</w:t>
      </w:r>
      <w:r w:rsidR="00290C6C" w:rsidRPr="00290C6C">
        <w:rPr>
          <w:rFonts w:ascii="Verdana" w:hAnsi="Verdana"/>
          <w:b/>
          <w:bCs/>
          <w:sz w:val="20"/>
          <w:lang w:eastAsia="cs-CZ" w:bidi="cs-CZ"/>
        </w:rPr>
        <w:t>Snížení energetické náročnosti VO Kostelec nad Orlicí-EFEKT2019</w:t>
      </w:r>
      <w:r w:rsidRPr="00C67516">
        <w:rPr>
          <w:rFonts w:ascii="Verdana" w:hAnsi="Verdana"/>
          <w:b/>
          <w:bCs/>
          <w:sz w:val="20"/>
          <w:lang w:eastAsia="cs-CZ" w:bidi="cs-CZ"/>
        </w:rPr>
        <w:t>“</w:t>
      </w:r>
    </w:p>
    <w:p w:rsidR="007223BD" w:rsidRDefault="007223BD" w:rsidP="007223BD">
      <w:pPr>
        <w:spacing w:after="0"/>
        <w:ind w:left="1985" w:hanging="1985"/>
        <w:jc w:val="center"/>
        <w:rPr>
          <w:rFonts w:ascii="Verdana" w:hAnsi="Verdana" w:cs="Arial"/>
          <w:b/>
          <w:sz w:val="20"/>
          <w:szCs w:val="20"/>
          <w:lang w:eastAsia="ar-SA"/>
        </w:rPr>
      </w:pPr>
    </w:p>
    <w:p w:rsidR="007223BD" w:rsidRDefault="007223BD" w:rsidP="007223BD">
      <w:pPr>
        <w:spacing w:after="0"/>
        <w:ind w:left="1985" w:hanging="1985"/>
        <w:jc w:val="center"/>
        <w:rPr>
          <w:rFonts w:ascii="Arial" w:eastAsia="Times New Roman" w:hAnsi="Arial" w:cs="Arial"/>
          <w:b/>
          <w:caps/>
          <w:sz w:val="32"/>
          <w:szCs w:val="32"/>
          <w:u w:val="single"/>
          <w:lang w:eastAsia="ar-S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2172"/>
        <w:gridCol w:w="2243"/>
        <w:gridCol w:w="4694"/>
      </w:tblGrid>
      <w:tr w:rsidR="007223BD" w:rsidRPr="00406595" w:rsidTr="00C2029D">
        <w:trPr>
          <w:cantSplit/>
          <w:trHeight w:val="1313"/>
        </w:trPr>
        <w:tc>
          <w:tcPr>
            <w:tcW w:w="4781" w:type="dxa"/>
            <w:gridSpan w:val="3"/>
            <w:shd w:val="clear" w:color="auto" w:fill="auto"/>
            <w:vAlign w:val="center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4694" w:type="dxa"/>
            <w:shd w:val="clear" w:color="auto" w:fill="auto"/>
          </w:tcPr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Část plnění veřejné zakázky,</w:t>
            </w:r>
          </w:p>
          <w:p w:rsidR="007223BD" w:rsidRPr="00406595" w:rsidRDefault="007223BD" w:rsidP="007223BD">
            <w:pPr>
              <w:spacing w:after="0"/>
              <w:jc w:val="center"/>
              <w:rPr>
                <w:rFonts w:ascii="Verdana" w:hAnsi="Verdana" w:cs="Arial"/>
              </w:rPr>
            </w:pPr>
            <w:r w:rsidRPr="00406595">
              <w:rPr>
                <w:rFonts w:ascii="Verdana" w:hAnsi="Verdana" w:cs="Arial"/>
                <w:b/>
                <w:sz w:val="20"/>
                <w:szCs w:val="20"/>
                <w:lang w:eastAsia="ar-SA"/>
              </w:rPr>
              <w:t>kterou uchazeč hodlá zadat subdodavateli</w:t>
            </w: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</w:t>
            </w: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</w:t>
            </w:r>
            <w:r w:rsidRPr="00406595">
              <w:rPr>
                <w:rFonts w:ascii="Verdana" w:hAnsi="Verdana" w:cs="Arial"/>
                <w:sz w:val="20"/>
                <w:szCs w:val="20"/>
              </w:rPr>
              <w:t>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73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40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2.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290C6C" w:rsidRPr="00290C6C" w:rsidRDefault="00290C6C" w:rsidP="00290C6C">
            <w:pPr>
              <w:tabs>
                <w:tab w:val="left" w:pos="121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ab/>
            </w: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55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8A15B9" w:rsidRPr="008A15B9" w:rsidRDefault="008A15B9" w:rsidP="008A15B9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461"/>
        </w:trPr>
        <w:tc>
          <w:tcPr>
            <w:tcW w:w="366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eastAsia="Arial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Obchodní firma/Název: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eastAsia="Arial" w:hAnsi="Verdana" w:cs="Arial"/>
                <w:sz w:val="20"/>
                <w:szCs w:val="20"/>
              </w:rPr>
              <w:t xml:space="preserve">  </w:t>
            </w:r>
          </w:p>
        </w:tc>
        <w:tc>
          <w:tcPr>
            <w:tcW w:w="4694" w:type="dxa"/>
            <w:vMerge w:val="restart"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Právní forma: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IČ: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531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Sídlo/místo podnikání: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Tel./fax: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223BD" w:rsidRPr="00406595" w:rsidTr="00C2029D">
        <w:trPr>
          <w:cantSplit/>
          <w:trHeight w:hRule="exact" w:val="397"/>
        </w:trPr>
        <w:tc>
          <w:tcPr>
            <w:tcW w:w="366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406595">
              <w:rPr>
                <w:rFonts w:ascii="Verdana" w:hAnsi="Verdana" w:cs="Arial"/>
                <w:sz w:val="20"/>
                <w:szCs w:val="20"/>
              </w:rPr>
              <w:t>Kontaktní osoba: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94" w:type="dxa"/>
            <w:vMerge/>
            <w:shd w:val="clear" w:color="auto" w:fill="auto"/>
          </w:tcPr>
          <w:p w:rsidR="007223BD" w:rsidRPr="00406595" w:rsidRDefault="007223BD" w:rsidP="007223BD">
            <w:pPr>
              <w:snapToGri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223BD" w:rsidRPr="00406595" w:rsidRDefault="007223BD" w:rsidP="007223BD">
      <w:pPr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223BD" w:rsidRPr="00406595" w:rsidRDefault="007223BD" w:rsidP="007223BD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V……………..…………. dne …</w:t>
      </w:r>
      <w:proofErr w:type="gramStart"/>
      <w:r w:rsidRPr="00406595">
        <w:rPr>
          <w:rFonts w:ascii="Verdana" w:hAnsi="Verdana"/>
          <w:bCs/>
          <w:sz w:val="20"/>
          <w:szCs w:val="20"/>
        </w:rPr>
        <w:t>…….</w:t>
      </w:r>
      <w:proofErr w:type="gramEnd"/>
      <w:r w:rsidRPr="00406595">
        <w:rPr>
          <w:rFonts w:ascii="Verdana" w:hAnsi="Verdana"/>
          <w:bCs/>
          <w:sz w:val="20"/>
          <w:szCs w:val="20"/>
        </w:rPr>
        <w:t>.……</w:t>
      </w: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</w:p>
    <w:p w:rsidR="007223BD" w:rsidRPr="00406595" w:rsidRDefault="007223BD" w:rsidP="007223BD">
      <w:pPr>
        <w:spacing w:after="0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</w:r>
      <w:r w:rsidRPr="00406595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7223BD" w:rsidRPr="00406595" w:rsidRDefault="007223BD" w:rsidP="007223BD">
      <w:pPr>
        <w:spacing w:after="0"/>
        <w:jc w:val="right"/>
        <w:rPr>
          <w:rFonts w:ascii="Verdana" w:hAnsi="Verdana"/>
          <w:bCs/>
          <w:sz w:val="20"/>
          <w:szCs w:val="20"/>
        </w:rPr>
      </w:pPr>
      <w:r w:rsidRPr="00406595">
        <w:rPr>
          <w:rFonts w:ascii="Verdana" w:hAnsi="Verdana"/>
          <w:bCs/>
          <w:sz w:val="20"/>
          <w:szCs w:val="20"/>
        </w:rPr>
        <w:t>Razítko a podpis oprávněné osoby dodavatele</w:t>
      </w:r>
    </w:p>
    <w:p w:rsidR="007223BD" w:rsidRPr="00406595" w:rsidRDefault="007223BD" w:rsidP="007223BD">
      <w:pPr>
        <w:snapToGrid w:val="0"/>
        <w:spacing w:after="0"/>
        <w:rPr>
          <w:rFonts w:ascii="Verdana" w:hAnsi="Verdana"/>
          <w:sz w:val="20"/>
          <w:szCs w:val="20"/>
        </w:rPr>
      </w:pPr>
    </w:p>
    <w:p w:rsidR="00703135" w:rsidRPr="007223BD" w:rsidRDefault="00703135" w:rsidP="007223BD">
      <w:pPr>
        <w:spacing w:after="0"/>
        <w:rPr>
          <w:szCs w:val="20"/>
        </w:rPr>
      </w:pPr>
    </w:p>
    <w:sectPr w:rsidR="00703135" w:rsidRPr="007223BD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85434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854343" w:rsidRPr="00AE6E1D">
      <w:rPr>
        <w:sz w:val="18"/>
        <w:szCs w:val="20"/>
      </w:rPr>
      <w:fldChar w:fldCharType="separate"/>
    </w:r>
    <w:r w:rsidR="006E7CA8">
      <w:rPr>
        <w:noProof/>
        <w:sz w:val="18"/>
        <w:szCs w:val="20"/>
      </w:rPr>
      <w:t>1</w:t>
    </w:r>
    <w:r w:rsidR="0085434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DE1541">
      <w:rPr>
        <w:noProof/>
        <w:sz w:val="18"/>
        <w:szCs w:val="20"/>
      </w:rPr>
      <w:fldChar w:fldCharType="begin"/>
    </w:r>
    <w:r w:rsidR="00DE1541">
      <w:rPr>
        <w:noProof/>
        <w:sz w:val="18"/>
        <w:szCs w:val="20"/>
      </w:rPr>
      <w:instrText xml:space="preserve"> NUMPAGES   \* MERGEFORMAT </w:instrText>
    </w:r>
    <w:r w:rsidR="00DE1541">
      <w:rPr>
        <w:noProof/>
        <w:sz w:val="18"/>
        <w:szCs w:val="20"/>
      </w:rPr>
      <w:fldChar w:fldCharType="separate"/>
    </w:r>
    <w:r w:rsidR="006E7CA8" w:rsidRPr="006E7CA8">
      <w:rPr>
        <w:noProof/>
        <w:sz w:val="18"/>
        <w:szCs w:val="20"/>
      </w:rPr>
      <w:t>2</w:t>
    </w:r>
    <w:r w:rsidR="00DE1541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284560">
      <w:rPr>
        <w:sz w:val="20"/>
        <w:szCs w:val="20"/>
      </w:rPr>
      <w:t>1</w:t>
    </w:r>
    <w:r w:rsidR="00290C6C">
      <w:rPr>
        <w:sz w:val="20"/>
        <w:szCs w:val="20"/>
      </w:rPr>
      <w:t xml:space="preserve">0         </w:t>
    </w:r>
    <w:r w:rsidR="00290C6C">
      <w:rPr>
        <w:noProof/>
        <w:sz w:val="20"/>
        <w:szCs w:val="20"/>
      </w:rPr>
      <w:drawing>
        <wp:inline distT="0" distB="0" distL="0" distR="0" wp14:anchorId="3738EFE9">
          <wp:extent cx="1910550" cy="80073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059" cy="801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90C6C" w:rsidRPr="00290C6C">
      <w:rPr>
        <w:noProof/>
      </w:rPr>
      <w:drawing>
        <wp:inline distT="0" distB="0" distL="0" distR="0" wp14:anchorId="2AF089BD" wp14:editId="310AE828">
          <wp:extent cx="1769745" cy="816205"/>
          <wp:effectExtent l="0" t="0" r="1905" b="317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5714" cy="823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1F4308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84560"/>
    <w:rsid w:val="00287DEA"/>
    <w:rsid w:val="00290C6C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19E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69E3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E7CA8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4343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A15B9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B6E79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35203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1541"/>
    <w:rsid w:val="00DE4893"/>
    <w:rsid w:val="00DE56A9"/>
    <w:rsid w:val="00DE773A"/>
    <w:rsid w:val="00DE791D"/>
    <w:rsid w:val="00DE79D2"/>
    <w:rsid w:val="00DF1975"/>
    <w:rsid w:val="00DF27A3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6A4184BC-D7B6-4266-BA2D-F97BB064D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0B789-350A-446B-8720-9B61DC03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2</cp:revision>
  <cp:lastPrinted>2016-05-06T05:52:00Z</cp:lastPrinted>
  <dcterms:created xsi:type="dcterms:W3CDTF">2019-05-10T08:39:00Z</dcterms:created>
  <dcterms:modified xsi:type="dcterms:W3CDTF">2019-05-10T08:39:00Z</dcterms:modified>
</cp:coreProperties>
</file>